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7197350D" w14:textId="41274B04" w:rsidR="00954F06" w:rsidRDefault="00954F06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„</w:t>
      </w:r>
      <w:r w:rsidR="002524F9" w:rsidRPr="002524F9">
        <w:rPr>
          <w:rFonts w:ascii="Calibri" w:hAnsi="Calibri" w:cs="Calibri"/>
          <w:color w:val="FF0000"/>
          <w:sz w:val="22"/>
          <w:szCs w:val="22"/>
        </w:rPr>
        <w:t>Wykonanie dokumentacji projektowej  oraz wymianę istniejącej linii napowietrznej nn wraz z przyłączami  na terenie Rejonu Energetycznego  Bełchatów pn: Przebudowa linii nN w obrębie stacji Kamionka k/Niechmirowa nr 7-0667 gm. Burzenin</w:t>
      </w:r>
      <w:r>
        <w:rPr>
          <w:rFonts w:ascii="Calibri" w:hAnsi="Calibri" w:cs="Calibri"/>
          <w:color w:val="FF0000"/>
          <w:sz w:val="22"/>
          <w:szCs w:val="22"/>
        </w:rPr>
        <w:t>”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1286C5" w:rsidR="0055300B" w:rsidRPr="00F8423F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trike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FC2FDC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FC2FDC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FC2FDC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/AsXSn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F8423F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="00184495" w:rsidRPr="00F8423F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F8423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F8423F">
        <w:rPr>
          <w:rFonts w:ascii="Verdana" w:hAnsi="Verdana" w:cs="Calibri"/>
          <w:b/>
          <w:strike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2) pozyskanie tytułu prawnego w zakresie wskazanym w pkt 1 nie jest konieczne w sytuacji,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>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C853425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Zamawiający zobowiązuje Wykonawcę do prowadzenia prac w taki sposób, aby łączny czas wyłączenia energii elektrycznej nie przekroczył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="00995C6E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954F06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95C6E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lastRenderedPageBreak/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0990ABE1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  <w:r w:rsidR="008F0485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D6F86" w14:textId="77777777" w:rsidR="00932478" w:rsidRDefault="00932478">
      <w:r>
        <w:separator/>
      </w:r>
    </w:p>
  </w:endnote>
  <w:endnote w:type="continuationSeparator" w:id="0">
    <w:p w14:paraId="7DEBC7B8" w14:textId="77777777" w:rsidR="00932478" w:rsidRDefault="0093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821C7" w14:textId="77777777" w:rsidR="006C7F0C" w:rsidRDefault="006C7F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0BA6D" w14:textId="77777777" w:rsidR="006C7F0C" w:rsidRDefault="006C7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D450F" w14:textId="77777777" w:rsidR="00932478" w:rsidRDefault="00932478">
      <w:r>
        <w:separator/>
      </w:r>
    </w:p>
  </w:footnote>
  <w:footnote w:type="continuationSeparator" w:id="0">
    <w:p w14:paraId="41540320" w14:textId="77777777" w:rsidR="00932478" w:rsidRDefault="00932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E5615" w14:textId="77777777" w:rsidR="006C7F0C" w:rsidRDefault="006C7F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0BCCA51" w14:textId="77777777" w:rsidR="006C7F0C" w:rsidRPr="006C7F0C" w:rsidRDefault="006C7F0C" w:rsidP="006C7F0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0FA59544" w14:textId="05AA5C59" w:rsidR="00D55F80" w:rsidRPr="006B2C28" w:rsidRDefault="006C7F0C" w:rsidP="006C7F0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C7F0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POST/DYS/OLD/GZ/04587/2025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14CE6" w14:textId="77777777" w:rsidR="006C7F0C" w:rsidRDefault="006C7F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76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A62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C1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2AA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4F9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521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6144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CF6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E5C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5E0E"/>
    <w:rsid w:val="004466B2"/>
    <w:rsid w:val="004469AA"/>
    <w:rsid w:val="00447BFA"/>
    <w:rsid w:val="004514A3"/>
    <w:rsid w:val="004520EE"/>
    <w:rsid w:val="00453026"/>
    <w:rsid w:val="0045368F"/>
    <w:rsid w:val="00454D4B"/>
    <w:rsid w:val="004569B2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DA4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081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50F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C7F0C"/>
    <w:rsid w:val="006D0F49"/>
    <w:rsid w:val="006D1523"/>
    <w:rsid w:val="006D1815"/>
    <w:rsid w:val="006D2D12"/>
    <w:rsid w:val="006D384A"/>
    <w:rsid w:val="006D41DE"/>
    <w:rsid w:val="006D45BC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E7B77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1ED9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1672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588D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8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112"/>
    <w:rsid w:val="009052A4"/>
    <w:rsid w:val="00905542"/>
    <w:rsid w:val="0090690C"/>
    <w:rsid w:val="00907C15"/>
    <w:rsid w:val="0091071E"/>
    <w:rsid w:val="00910BCB"/>
    <w:rsid w:val="0091136F"/>
    <w:rsid w:val="0091179E"/>
    <w:rsid w:val="00911BFD"/>
    <w:rsid w:val="00912B04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478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3D44"/>
    <w:rsid w:val="009546F3"/>
    <w:rsid w:val="00954F06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C6E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5257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1C38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B98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35"/>
    <w:rsid w:val="00AD2BAD"/>
    <w:rsid w:val="00AD2D30"/>
    <w:rsid w:val="00AD3C55"/>
    <w:rsid w:val="00AD3F27"/>
    <w:rsid w:val="00AD413A"/>
    <w:rsid w:val="00AD4B6C"/>
    <w:rsid w:val="00AD579B"/>
    <w:rsid w:val="00AD5B42"/>
    <w:rsid w:val="00AD61C7"/>
    <w:rsid w:val="00AD7A5A"/>
    <w:rsid w:val="00AE072E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45AF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5DE0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4E4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0E2B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4C8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A7A65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6C19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1DB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0FD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2353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3DC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7287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3E77"/>
    <w:rsid w:val="00F8423F"/>
    <w:rsid w:val="00F847A5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2FDC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- część 3.docx</dmsv2BaseFileName>
    <dmsv2BaseDisplayName xmlns="http://schemas.microsoft.com/sharepoint/v3">Załącznik nr 1.3 do SWZ - część 3</dmsv2BaseDisplayName>
    <dmsv2SWPP2ObjectNumber xmlns="http://schemas.microsoft.com/sharepoint/v3">POST/DYS/OLD/GZ/04587/2025                        </dmsv2SWPP2ObjectNumber>
    <dmsv2SWPP2SumMD5 xmlns="http://schemas.microsoft.com/sharepoint/v3">2afabc309317b2c347d8a4578a31264e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24028089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JEUP5JKVCYQC-1133723987-26227</_dlc_DocId>
    <_dlc_DocIdUrl xmlns="a19cb1c7-c5c7-46d4-85ae-d83685407bba">
      <Url>https://swpp2.dms.gkpge.pl/sites/41/_layouts/15/DocIdRedir.aspx?ID=JEUP5JKVCYQC-1133723987-26227</Url>
      <Description>JEUP5JKVCYQC-1133723987-26227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6302DF00-E548-4BFD-9C28-4A972823BD34}"/>
</file>

<file path=customXml/itemProps5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1542</Words>
  <Characters>10844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Goc-Moszyńska Magdalena [PGE Dystr. O.Łódź]</cp:lastModifiedBy>
  <cp:revision>18</cp:revision>
  <cp:lastPrinted>2011-10-20T15:55:00Z</cp:lastPrinted>
  <dcterms:created xsi:type="dcterms:W3CDTF">2025-10-28T08:54:00Z</dcterms:created>
  <dcterms:modified xsi:type="dcterms:W3CDTF">2025-12-18T16:04:00Z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2dc1c704-dcaa-4fe1-8daa-76889257e907</vt:lpwstr>
  </property>
</Properties>
</file>